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BC" w:rsidRDefault="00462F67">
      <w:pPr>
        <w:spacing w:before="43"/>
        <w:ind w:left="100"/>
        <w:rPr>
          <w:rFonts w:ascii="Calibri" w:eastAsia="Calibri" w:hAnsi="Calibri" w:cs="Calibri"/>
          <w:sz w:val="27"/>
          <w:szCs w:val="27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333333"/>
          <w:spacing w:val="-1"/>
          <w:sz w:val="27"/>
          <w:szCs w:val="27"/>
        </w:rPr>
        <w:t>S</w:t>
      </w:r>
      <w:r>
        <w:rPr>
          <w:rFonts w:ascii="Calibri" w:eastAsia="Calibri" w:hAnsi="Calibri" w:cs="Calibri"/>
          <w:b/>
          <w:color w:val="333333"/>
          <w:sz w:val="27"/>
          <w:szCs w:val="27"/>
        </w:rPr>
        <w:t>UB</w:t>
      </w:r>
      <w:r>
        <w:rPr>
          <w:rFonts w:ascii="Calibri" w:eastAsia="Calibri" w:hAnsi="Calibri" w:cs="Calibri"/>
          <w:b/>
          <w:color w:val="333333"/>
          <w:spacing w:val="-1"/>
          <w:sz w:val="27"/>
          <w:szCs w:val="27"/>
        </w:rPr>
        <w:t>J</w:t>
      </w:r>
      <w:r>
        <w:rPr>
          <w:rFonts w:ascii="Calibri" w:eastAsia="Calibri" w:hAnsi="Calibri" w:cs="Calibri"/>
          <w:b/>
          <w:color w:val="333333"/>
          <w:sz w:val="27"/>
          <w:szCs w:val="27"/>
        </w:rPr>
        <w:t>EC</w:t>
      </w:r>
      <w:r>
        <w:rPr>
          <w:rFonts w:ascii="Calibri" w:eastAsia="Calibri" w:hAnsi="Calibri" w:cs="Calibri"/>
          <w:b/>
          <w:color w:val="333333"/>
          <w:spacing w:val="1"/>
          <w:sz w:val="27"/>
          <w:szCs w:val="27"/>
        </w:rPr>
        <w:t>T</w:t>
      </w:r>
      <w:r>
        <w:rPr>
          <w:rFonts w:ascii="Calibri" w:eastAsia="Calibri" w:hAnsi="Calibri" w:cs="Calibri"/>
          <w:color w:val="333333"/>
          <w:sz w:val="27"/>
          <w:szCs w:val="27"/>
        </w:rPr>
        <w:t>: B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>A</w:t>
      </w:r>
      <w:r>
        <w:rPr>
          <w:rFonts w:ascii="Calibri" w:eastAsia="Calibri" w:hAnsi="Calibri" w:cs="Calibri"/>
          <w:color w:val="333333"/>
          <w:sz w:val="27"/>
          <w:szCs w:val="27"/>
        </w:rPr>
        <w:t>S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>I</w:t>
      </w:r>
      <w:r>
        <w:rPr>
          <w:rFonts w:ascii="Calibri" w:eastAsia="Calibri" w:hAnsi="Calibri" w:cs="Calibri"/>
          <w:color w:val="333333"/>
          <w:sz w:val="27"/>
          <w:szCs w:val="27"/>
        </w:rPr>
        <w:t>C</w:t>
      </w:r>
      <w:r>
        <w:rPr>
          <w:rFonts w:ascii="Calibri" w:eastAsia="Calibri" w:hAnsi="Calibri" w:cs="Calibri"/>
          <w:color w:val="333333"/>
          <w:spacing w:val="60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333333"/>
          <w:sz w:val="27"/>
          <w:szCs w:val="27"/>
        </w:rPr>
        <w:t>TE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>C</w:t>
      </w:r>
      <w:r>
        <w:rPr>
          <w:rFonts w:ascii="Calibri" w:eastAsia="Calibri" w:hAnsi="Calibri" w:cs="Calibri"/>
          <w:color w:val="333333"/>
          <w:spacing w:val="-3"/>
          <w:sz w:val="27"/>
          <w:szCs w:val="27"/>
        </w:rPr>
        <w:t>H</w:t>
      </w:r>
      <w:r>
        <w:rPr>
          <w:rFonts w:ascii="Calibri" w:eastAsia="Calibri" w:hAnsi="Calibri" w:cs="Calibri"/>
          <w:color w:val="333333"/>
          <w:sz w:val="27"/>
          <w:szCs w:val="27"/>
        </w:rPr>
        <w:t>N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>O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L</w:t>
      </w:r>
      <w:r>
        <w:rPr>
          <w:rFonts w:ascii="Calibri" w:eastAsia="Calibri" w:hAnsi="Calibri" w:cs="Calibri"/>
          <w:color w:val="333333"/>
          <w:sz w:val="27"/>
          <w:szCs w:val="27"/>
        </w:rPr>
        <w:t>OGY</w:t>
      </w:r>
    </w:p>
    <w:p w:rsidR="00E83FBC" w:rsidRDefault="00E83FBC">
      <w:pPr>
        <w:spacing w:before="1" w:line="140" w:lineRule="exact"/>
        <w:rPr>
          <w:sz w:val="15"/>
          <w:szCs w:val="15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7"/>
          <w:szCs w:val="27"/>
        </w:rPr>
      </w:pPr>
      <w:r>
        <w:rPr>
          <w:rFonts w:ascii="Calibri" w:eastAsia="Calibri" w:hAnsi="Calibri" w:cs="Calibri"/>
          <w:b/>
          <w:color w:val="333333"/>
          <w:sz w:val="27"/>
          <w:szCs w:val="27"/>
        </w:rPr>
        <w:t>C</w:t>
      </w:r>
      <w:r>
        <w:rPr>
          <w:rFonts w:ascii="Calibri" w:eastAsia="Calibri" w:hAnsi="Calibri" w:cs="Calibri"/>
          <w:b/>
          <w:color w:val="333333"/>
          <w:spacing w:val="1"/>
          <w:sz w:val="27"/>
          <w:szCs w:val="27"/>
        </w:rPr>
        <w:t>L</w:t>
      </w:r>
      <w:r>
        <w:rPr>
          <w:rFonts w:ascii="Calibri" w:eastAsia="Calibri" w:hAnsi="Calibri" w:cs="Calibri"/>
          <w:b/>
          <w:color w:val="333333"/>
          <w:spacing w:val="-1"/>
          <w:sz w:val="27"/>
          <w:szCs w:val="27"/>
        </w:rPr>
        <w:t>AS</w:t>
      </w:r>
      <w:r>
        <w:rPr>
          <w:rFonts w:ascii="Calibri" w:eastAsia="Calibri" w:hAnsi="Calibri" w:cs="Calibri"/>
          <w:b/>
          <w:color w:val="333333"/>
          <w:sz w:val="27"/>
          <w:szCs w:val="27"/>
        </w:rPr>
        <w:t>S</w:t>
      </w:r>
      <w:r>
        <w:rPr>
          <w:rFonts w:ascii="Calibri" w:eastAsia="Calibri" w:hAnsi="Calibri" w:cs="Calibri"/>
          <w:color w:val="333333"/>
          <w:sz w:val="27"/>
          <w:szCs w:val="27"/>
        </w:rPr>
        <w:t>: J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>S</w:t>
      </w:r>
      <w:r>
        <w:rPr>
          <w:rFonts w:ascii="Calibri" w:eastAsia="Calibri" w:hAnsi="Calibri" w:cs="Calibri"/>
          <w:color w:val="333333"/>
          <w:sz w:val="27"/>
          <w:szCs w:val="27"/>
        </w:rPr>
        <w:t>S1</w:t>
      </w:r>
    </w:p>
    <w:p w:rsidR="00E83FBC" w:rsidRDefault="00E83FBC">
      <w:pPr>
        <w:spacing w:line="140" w:lineRule="exact"/>
        <w:rPr>
          <w:sz w:val="15"/>
          <w:szCs w:val="15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7"/>
          <w:szCs w:val="27"/>
        </w:rPr>
      </w:pPr>
      <w:r>
        <w:rPr>
          <w:rFonts w:ascii="Calibri" w:eastAsia="Calibri" w:hAnsi="Calibri" w:cs="Calibri"/>
          <w:b/>
          <w:color w:val="333333"/>
          <w:sz w:val="27"/>
          <w:szCs w:val="27"/>
        </w:rPr>
        <w:t>TO</w:t>
      </w:r>
      <w:r>
        <w:rPr>
          <w:rFonts w:ascii="Calibri" w:eastAsia="Calibri" w:hAnsi="Calibri" w:cs="Calibri"/>
          <w:b/>
          <w:color w:val="333333"/>
          <w:spacing w:val="-1"/>
          <w:sz w:val="27"/>
          <w:szCs w:val="27"/>
        </w:rPr>
        <w:t>P</w:t>
      </w:r>
      <w:r>
        <w:rPr>
          <w:rFonts w:ascii="Calibri" w:eastAsia="Calibri" w:hAnsi="Calibri" w:cs="Calibri"/>
          <w:b/>
          <w:color w:val="333333"/>
          <w:sz w:val="27"/>
          <w:szCs w:val="27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7"/>
          <w:szCs w:val="27"/>
        </w:rPr>
        <w:t>C</w:t>
      </w:r>
      <w:r>
        <w:rPr>
          <w:rFonts w:ascii="Calibri" w:eastAsia="Calibri" w:hAnsi="Calibri" w:cs="Calibri"/>
          <w:color w:val="333333"/>
          <w:sz w:val="27"/>
          <w:szCs w:val="27"/>
        </w:rPr>
        <w:t>:</w:t>
      </w:r>
      <w:r>
        <w:rPr>
          <w:rFonts w:ascii="Calibri" w:eastAsia="Calibri" w:hAnsi="Calibri" w:cs="Calibri"/>
          <w:color w:val="333333"/>
          <w:spacing w:val="58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M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>AR</w:t>
      </w:r>
      <w:r>
        <w:rPr>
          <w:rFonts w:ascii="Calibri" w:eastAsia="Calibri" w:hAnsi="Calibri" w:cs="Calibri"/>
          <w:color w:val="333333"/>
          <w:sz w:val="27"/>
          <w:szCs w:val="27"/>
        </w:rPr>
        <w:t>KING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 xml:space="preserve"> O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>U</w:t>
      </w:r>
      <w:r>
        <w:rPr>
          <w:rFonts w:ascii="Calibri" w:eastAsia="Calibri" w:hAnsi="Calibri" w:cs="Calibri"/>
          <w:color w:val="333333"/>
          <w:sz w:val="27"/>
          <w:szCs w:val="27"/>
        </w:rPr>
        <w:t>T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333333"/>
          <w:sz w:val="27"/>
          <w:szCs w:val="27"/>
        </w:rPr>
        <w:t>T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>OO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L</w:t>
      </w:r>
      <w:r>
        <w:rPr>
          <w:rFonts w:ascii="Calibri" w:eastAsia="Calibri" w:hAnsi="Calibri" w:cs="Calibri"/>
          <w:color w:val="333333"/>
          <w:sz w:val="27"/>
          <w:szCs w:val="27"/>
        </w:rPr>
        <w:t>S,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M</w:t>
      </w:r>
      <w:r>
        <w:rPr>
          <w:rFonts w:ascii="Calibri" w:eastAsia="Calibri" w:hAnsi="Calibri" w:cs="Calibri"/>
          <w:color w:val="333333"/>
          <w:sz w:val="27"/>
          <w:szCs w:val="27"/>
        </w:rPr>
        <w:t>E</w:t>
      </w:r>
      <w:r>
        <w:rPr>
          <w:rFonts w:ascii="Calibri" w:eastAsia="Calibri" w:hAnsi="Calibri" w:cs="Calibri"/>
          <w:color w:val="333333"/>
          <w:spacing w:val="-4"/>
          <w:sz w:val="27"/>
          <w:szCs w:val="27"/>
        </w:rPr>
        <w:t>A</w:t>
      </w:r>
      <w:r>
        <w:rPr>
          <w:rFonts w:ascii="Calibri" w:eastAsia="Calibri" w:hAnsi="Calibri" w:cs="Calibri"/>
          <w:color w:val="333333"/>
          <w:sz w:val="27"/>
          <w:szCs w:val="27"/>
        </w:rPr>
        <w:t>S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U</w:t>
      </w:r>
      <w:r>
        <w:rPr>
          <w:rFonts w:ascii="Calibri" w:eastAsia="Calibri" w:hAnsi="Calibri" w:cs="Calibri"/>
          <w:color w:val="333333"/>
          <w:spacing w:val="-1"/>
          <w:sz w:val="27"/>
          <w:szCs w:val="27"/>
        </w:rPr>
        <w:t>RI</w:t>
      </w:r>
      <w:r>
        <w:rPr>
          <w:rFonts w:ascii="Calibri" w:eastAsia="Calibri" w:hAnsi="Calibri" w:cs="Calibri"/>
          <w:color w:val="333333"/>
          <w:sz w:val="27"/>
          <w:szCs w:val="27"/>
        </w:rPr>
        <w:t>NG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333333"/>
          <w:sz w:val="27"/>
          <w:szCs w:val="27"/>
        </w:rPr>
        <w:t>T</w:t>
      </w:r>
      <w:r>
        <w:rPr>
          <w:rFonts w:ascii="Calibri" w:eastAsia="Calibri" w:hAnsi="Calibri" w:cs="Calibri"/>
          <w:color w:val="333333"/>
          <w:spacing w:val="-2"/>
          <w:sz w:val="27"/>
          <w:szCs w:val="27"/>
        </w:rPr>
        <w:t>O</w:t>
      </w:r>
      <w:r>
        <w:rPr>
          <w:rFonts w:ascii="Calibri" w:eastAsia="Calibri" w:hAnsi="Calibri" w:cs="Calibri"/>
          <w:color w:val="333333"/>
          <w:sz w:val="27"/>
          <w:szCs w:val="27"/>
        </w:rPr>
        <w:t xml:space="preserve">OLS, </w:t>
      </w:r>
      <w:r>
        <w:rPr>
          <w:rFonts w:ascii="Calibri" w:eastAsia="Calibri" w:hAnsi="Calibri" w:cs="Calibri"/>
          <w:color w:val="333333"/>
          <w:spacing w:val="-3"/>
          <w:sz w:val="27"/>
          <w:szCs w:val="27"/>
        </w:rPr>
        <w:t>A</w:t>
      </w:r>
      <w:r>
        <w:rPr>
          <w:rFonts w:ascii="Calibri" w:eastAsia="Calibri" w:hAnsi="Calibri" w:cs="Calibri"/>
          <w:color w:val="333333"/>
          <w:sz w:val="27"/>
          <w:szCs w:val="27"/>
        </w:rPr>
        <w:t>ND G</w:t>
      </w:r>
      <w:r>
        <w:rPr>
          <w:rFonts w:ascii="Calibri" w:eastAsia="Calibri" w:hAnsi="Calibri" w:cs="Calibri"/>
          <w:color w:val="333333"/>
          <w:spacing w:val="-4"/>
          <w:sz w:val="27"/>
          <w:szCs w:val="27"/>
        </w:rPr>
        <w:t>A</w:t>
      </w:r>
      <w:r>
        <w:rPr>
          <w:rFonts w:ascii="Calibri" w:eastAsia="Calibri" w:hAnsi="Calibri" w:cs="Calibri"/>
          <w:color w:val="333333"/>
          <w:spacing w:val="1"/>
          <w:sz w:val="27"/>
          <w:szCs w:val="27"/>
        </w:rPr>
        <w:t>U</w:t>
      </w:r>
      <w:r>
        <w:rPr>
          <w:rFonts w:ascii="Calibri" w:eastAsia="Calibri" w:hAnsi="Calibri" w:cs="Calibri"/>
          <w:color w:val="333333"/>
          <w:sz w:val="27"/>
          <w:szCs w:val="27"/>
        </w:rPr>
        <w:t>GE</w:t>
      </w:r>
    </w:p>
    <w:p w:rsidR="00E83FBC" w:rsidRDefault="00E83FBC">
      <w:pPr>
        <w:spacing w:before="10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b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b/>
          <w:color w:val="333333"/>
          <w:spacing w:val="-1"/>
          <w:sz w:val="26"/>
          <w:szCs w:val="26"/>
        </w:rPr>
        <w:t>r</w:t>
      </w:r>
      <w:r>
        <w:rPr>
          <w:rFonts w:ascii="Calibri" w:eastAsia="Calibri" w:hAnsi="Calibri" w:cs="Calibri"/>
          <w:b/>
          <w:color w:val="333333"/>
          <w:sz w:val="26"/>
          <w:szCs w:val="26"/>
        </w:rPr>
        <w:t>k</w:t>
      </w:r>
      <w:r>
        <w:rPr>
          <w:rFonts w:ascii="Calibri" w:eastAsia="Calibri" w:hAnsi="Calibri" w:cs="Calibri"/>
          <w:b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b/>
          <w:color w:val="333333"/>
          <w:sz w:val="26"/>
          <w:szCs w:val="26"/>
        </w:rPr>
        <w:t>ng</w:t>
      </w:r>
      <w:r>
        <w:rPr>
          <w:rFonts w:ascii="Calibri" w:eastAsia="Calibri" w:hAnsi="Calibri" w:cs="Calibri"/>
          <w:b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color w:val="333333"/>
          <w:sz w:val="26"/>
          <w:szCs w:val="26"/>
        </w:rPr>
        <w:t>Out</w:t>
      </w:r>
      <w:r>
        <w:rPr>
          <w:rFonts w:ascii="Calibri" w:eastAsia="Calibri" w:hAnsi="Calibri" w:cs="Calibri"/>
          <w:b/>
          <w:color w:val="333333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color w:val="333333"/>
          <w:spacing w:val="1"/>
          <w:sz w:val="26"/>
          <w:szCs w:val="26"/>
        </w:rPr>
        <w:t>T</w:t>
      </w:r>
      <w:r>
        <w:rPr>
          <w:rFonts w:ascii="Calibri" w:eastAsia="Calibri" w:hAnsi="Calibri" w:cs="Calibri"/>
          <w:b/>
          <w:color w:val="333333"/>
          <w:sz w:val="26"/>
          <w:szCs w:val="26"/>
        </w:rPr>
        <w:t>ools</w:t>
      </w:r>
    </w:p>
    <w:p w:rsidR="00E83FBC" w:rsidRDefault="00E83FBC">
      <w:pPr>
        <w:spacing w:before="6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spacing w:line="293" w:lineRule="auto"/>
        <w:ind w:left="100" w:right="6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ese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are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ools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t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color w:val="333333"/>
          <w:sz w:val="24"/>
          <w:szCs w:val="24"/>
        </w:rPr>
        <w:t>ir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of 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cu</w:t>
      </w:r>
      <w:r>
        <w:rPr>
          <w:rFonts w:ascii="Calibri" w:eastAsia="Calibri" w:hAnsi="Calibri" w:cs="Calibri"/>
          <w:color w:val="333333"/>
          <w:sz w:val="24"/>
          <w:szCs w:val="24"/>
        </w:rPr>
        <w:t>lar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me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al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re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cu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  <w:r>
        <w:rPr>
          <w:rFonts w:ascii="Calibri" w:eastAsia="Calibri" w:hAnsi="Calibri" w:cs="Calibri"/>
          <w:color w:val="333333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Exa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les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:</w:t>
      </w:r>
    </w:p>
    <w:p w:rsidR="00E83FBC" w:rsidRDefault="00E83FBC">
      <w:pPr>
        <w:spacing w:before="2" w:line="140" w:lineRule="exact"/>
        <w:rPr>
          <w:sz w:val="14"/>
          <w:szCs w:val="14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  <w:r>
        <w:rPr>
          <w:rFonts w:ascii="Calibri" w:eastAsia="Calibri" w:hAnsi="Calibri" w:cs="Calibri"/>
          <w:color w:val="333333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S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color w:val="333333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pl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te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alig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t 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la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ss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f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S</w:t>
      </w:r>
      <w:r>
        <w:rPr>
          <w:rFonts w:ascii="Calibri" w:eastAsia="Calibri" w:hAnsi="Calibri" w:cs="Calibri"/>
          <w:color w:val="333333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face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ta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b</w:t>
      </w:r>
      <w:r>
        <w:rPr>
          <w:rFonts w:ascii="Calibri" w:eastAsia="Calibri" w:hAnsi="Calibri" w:cs="Calibri"/>
          <w:color w:val="333333"/>
          <w:sz w:val="26"/>
          <w:szCs w:val="26"/>
        </w:rPr>
        <w:t>le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t large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s, for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rac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color w:val="333333"/>
          <w:sz w:val="24"/>
          <w:szCs w:val="24"/>
        </w:rPr>
        <w:t>,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color w:val="333333"/>
          <w:sz w:val="24"/>
          <w:szCs w:val="24"/>
        </w:rPr>
        <w:t>eig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ment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aral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z w:val="24"/>
          <w:szCs w:val="24"/>
        </w:rPr>
        <w:t>elism.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35pt;height:134pt">
            <v:imagedata r:id="rId6" o:title=""/>
          </v:shape>
        </w:pict>
      </w:r>
    </w:p>
    <w:p w:rsidR="00E83FBC" w:rsidRDefault="00E83FBC">
      <w:pPr>
        <w:spacing w:before="19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ii)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S</w:t>
      </w:r>
      <w:r>
        <w:rPr>
          <w:rFonts w:ascii="Calibri" w:eastAsia="Calibri" w:hAnsi="Calibri" w:cs="Calibri"/>
          <w:color w:val="333333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b</w:t>
      </w:r>
      <w:r>
        <w:rPr>
          <w:rFonts w:ascii="Calibri" w:eastAsia="Calibri" w:hAnsi="Calibri" w:cs="Calibri"/>
          <w:color w:val="333333"/>
          <w:sz w:val="26"/>
          <w:szCs w:val="26"/>
        </w:rPr>
        <w:t>er</w:t>
      </w:r>
    </w:p>
    <w:p w:rsidR="00E83FBC" w:rsidRDefault="00E83FBC">
      <w:pPr>
        <w:spacing w:before="6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t 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rai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t li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als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t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ols.</w:t>
      </w:r>
    </w:p>
    <w:p w:rsidR="00E83FBC" w:rsidRDefault="00E83FBC">
      <w:pPr>
        <w:spacing w:before="7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v)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tre</w:t>
      </w:r>
      <w:r>
        <w:rPr>
          <w:rFonts w:ascii="Calibri" w:eastAsia="Calibri" w:hAnsi="Calibri" w:cs="Calibri"/>
          <w:color w:val="333333"/>
          <w:spacing w:val="-7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h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loc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z w:val="24"/>
          <w:szCs w:val="24"/>
        </w:rPr>
        <w:t>ille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4" w:line="200" w:lineRule="exact"/>
      </w:pPr>
    </w:p>
    <w:p w:rsidR="00E83FBC" w:rsidRDefault="00462F67">
      <w:pPr>
        <w:ind w:left="100"/>
      </w:pPr>
      <w:r>
        <w:pict>
          <v:shape id="_x0000_i1026" type="#_x0000_t75" style="width:307.35pt;height:146pt">
            <v:imagedata r:id="rId7" o:title=""/>
          </v:shape>
        </w:pict>
      </w:r>
    </w:p>
    <w:p w:rsidR="00E83FBC" w:rsidRDefault="00E83FBC">
      <w:pPr>
        <w:spacing w:before="2" w:line="220" w:lineRule="exact"/>
        <w:rPr>
          <w:sz w:val="22"/>
          <w:szCs w:val="22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  <w:sectPr w:rsidR="00E83FBC">
          <w:pgSz w:w="11920" w:h="16840"/>
          <w:pgMar w:top="1100" w:right="90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color w:val="333333"/>
          <w:sz w:val="26"/>
          <w:szCs w:val="26"/>
        </w:rPr>
        <w:t>ot</w:t>
      </w:r>
      <w:r>
        <w:rPr>
          <w:rFonts w:ascii="Calibri" w:eastAsia="Calibri" w:hAnsi="Calibri" w:cs="Calibri"/>
          <w:color w:val="333333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h</w:t>
      </w:r>
    </w:p>
    <w:p w:rsidR="00E83FBC" w:rsidRDefault="00462F67">
      <w:pPr>
        <w:spacing w:before="46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lastRenderedPageBreak/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ller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rk or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ot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 on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ed li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T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z w:val="26"/>
          <w:szCs w:val="26"/>
        </w:rPr>
        <w:t>el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t large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iam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ers,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re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om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ass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ot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erv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ii)</w:t>
      </w:r>
      <w:r>
        <w:rPr>
          <w:rFonts w:ascii="Calibri" w:eastAsia="Calibri" w:hAnsi="Calibri" w:cs="Calibri"/>
          <w:color w:val="333333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king</w:t>
      </w:r>
      <w:r>
        <w:rPr>
          <w:rFonts w:ascii="Calibri" w:eastAsia="Calibri" w:hAnsi="Calibri" w:cs="Calibri"/>
          <w:color w:val="333333"/>
          <w:spacing w:val="-9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le.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eci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ic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li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across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grai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ii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  <w:r>
        <w:rPr>
          <w:rFonts w:ascii="Calibri" w:eastAsia="Calibri" w:hAnsi="Calibri" w:cs="Calibri"/>
          <w:color w:val="333333"/>
          <w:spacing w:val="-5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Od</w:t>
      </w:r>
      <w:r>
        <w:rPr>
          <w:rFonts w:ascii="Calibri" w:eastAsia="Calibri" w:hAnsi="Calibri" w:cs="Calibri"/>
          <w:color w:val="333333"/>
          <w:spacing w:val="3"/>
          <w:sz w:val="26"/>
          <w:szCs w:val="26"/>
        </w:rPr>
        <w:t>d</w:t>
      </w:r>
      <w:r>
        <w:rPr>
          <w:rFonts w:ascii="Calibri" w:eastAsia="Calibri" w:hAnsi="Calibri" w:cs="Calibri"/>
          <w:color w:val="333333"/>
          <w:sz w:val="26"/>
          <w:szCs w:val="26"/>
        </w:rPr>
        <w:t>-l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ca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z w:val="26"/>
          <w:szCs w:val="26"/>
        </w:rPr>
        <w:t>er</w:t>
      </w:r>
      <w:r>
        <w:rPr>
          <w:rFonts w:ascii="Calibri" w:eastAsia="Calibri" w:hAnsi="Calibri" w:cs="Calibri"/>
          <w:color w:val="333333"/>
          <w:spacing w:val="-7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(Je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y</w:t>
      </w:r>
      <w:r>
        <w:rPr>
          <w:rFonts w:ascii="Calibri" w:eastAsia="Calibri" w:hAnsi="Calibri" w:cs="Calibri"/>
          <w:color w:val="333333"/>
          <w:sz w:val="26"/>
          <w:szCs w:val="26"/>
        </w:rPr>
        <w:t>’s</w:t>
      </w:r>
      <w:r>
        <w:rPr>
          <w:rFonts w:ascii="Calibri" w:eastAsia="Calibri" w:hAnsi="Calibri" w:cs="Calibri"/>
          <w:color w:val="333333"/>
          <w:spacing w:val="-10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</w:p>
    <w:p w:rsidR="00E83FBC" w:rsidRDefault="00E83FBC">
      <w:pPr>
        <w:spacing w:before="6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t li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ar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llel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ge.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also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re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of 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r.</w:t>
      </w:r>
    </w:p>
    <w:p w:rsidR="00E83FBC" w:rsidRDefault="00E83FBC">
      <w:pPr>
        <w:spacing w:before="7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x)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z w:val="26"/>
          <w:szCs w:val="26"/>
        </w:rPr>
        <w:t>o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tise</w:t>
      </w:r>
      <w:r>
        <w:rPr>
          <w:rFonts w:ascii="Calibri" w:eastAsia="Calibri" w:hAnsi="Calibri" w:cs="Calibri"/>
          <w:color w:val="333333"/>
          <w:spacing w:val="-9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t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arall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li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t 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color w:val="333333"/>
          <w:sz w:val="24"/>
          <w:szCs w:val="24"/>
        </w:rPr>
        <w:t>im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</w:pPr>
      <w:r>
        <w:pict>
          <v:shape id="_x0000_i1027" type="#_x0000_t75" style="width:357.35pt;height:293.35pt">
            <v:imagedata r:id="rId8" o:title=""/>
          </v:shape>
        </w:pict>
      </w:r>
    </w:p>
    <w:p w:rsidR="00E83FBC" w:rsidRDefault="00E83FBC">
      <w:pPr>
        <w:spacing w:before="5" w:line="180" w:lineRule="exact"/>
        <w:rPr>
          <w:sz w:val="18"/>
          <w:szCs w:val="18"/>
        </w:rPr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su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-11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Too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color w:val="333333"/>
          <w:sz w:val="26"/>
          <w:szCs w:val="26"/>
        </w:rPr>
        <w:t>s</w:t>
      </w:r>
      <w:r>
        <w:rPr>
          <w:rFonts w:ascii="Calibri" w:eastAsia="Calibri" w:hAnsi="Calibri" w:cs="Calibri"/>
          <w:color w:val="333333"/>
          <w:spacing w:val="-6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d</w:t>
      </w:r>
      <w:r>
        <w:rPr>
          <w:rFonts w:ascii="Calibri" w:eastAsia="Calibri" w:hAnsi="Calibri" w:cs="Calibri"/>
          <w:color w:val="333333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ge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ese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are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ools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color w:val="333333"/>
          <w:sz w:val="24"/>
          <w:szCs w:val="24"/>
        </w:rPr>
        <w:t>es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t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ols. </w:t>
      </w:r>
      <w:r>
        <w:rPr>
          <w:rFonts w:ascii="Calibri" w:eastAsia="Calibri" w:hAnsi="Calibri" w:cs="Calibri"/>
          <w:color w:val="333333"/>
          <w:spacing w:val="8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ey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: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  <w:r>
        <w:rPr>
          <w:rFonts w:ascii="Calibri" w:eastAsia="Calibri" w:hAnsi="Calibri" w:cs="Calibri"/>
          <w:color w:val="333333"/>
          <w:spacing w:val="-2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St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z w:val="26"/>
          <w:szCs w:val="26"/>
        </w:rPr>
        <w:t>el</w:t>
      </w:r>
      <w:r>
        <w:rPr>
          <w:rFonts w:ascii="Calibri" w:eastAsia="Calibri" w:hAnsi="Calibri" w:cs="Calibri"/>
          <w:color w:val="333333"/>
          <w:spacing w:val="-5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le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  <w:sectPr w:rsidR="00E83FBC">
          <w:pgSz w:w="11920" w:h="16840"/>
          <w:pgMar w:top="720" w:right="96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4"/>
          <w:szCs w:val="24"/>
        </w:rPr>
        <w:t>It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color w:val="333333"/>
          <w:sz w:val="24"/>
          <w:szCs w:val="24"/>
        </w:rPr>
        <w:t>ar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l,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ed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s.</w:t>
      </w:r>
    </w:p>
    <w:p w:rsidR="00E83FBC" w:rsidRDefault="00E83FBC">
      <w:pPr>
        <w:spacing w:before="2" w:line="100" w:lineRule="exact"/>
        <w:rPr>
          <w:sz w:val="10"/>
          <w:szCs w:val="10"/>
        </w:rPr>
      </w:pPr>
    </w:p>
    <w:p w:rsidR="00E83FBC" w:rsidRDefault="00462F67">
      <w:pPr>
        <w:ind w:left="100"/>
      </w:pPr>
      <w:r>
        <w:pict>
          <v:shape id="_x0000_i1028" type="#_x0000_t75" style="width:223.35pt;height:121.35pt">
            <v:imagedata r:id="rId9" o:title=""/>
          </v:shape>
        </w:pict>
      </w:r>
    </w:p>
    <w:p w:rsidR="00E83FBC" w:rsidRDefault="00E83FBC">
      <w:pPr>
        <w:spacing w:before="10" w:line="140" w:lineRule="exact"/>
        <w:rPr>
          <w:sz w:val="15"/>
          <w:szCs w:val="15"/>
        </w:rPr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462F67">
      <w:pPr>
        <w:spacing w:before="7"/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F</w:t>
      </w:r>
      <w:r>
        <w:rPr>
          <w:rFonts w:ascii="Calibri" w:eastAsia="Calibri" w:hAnsi="Calibri" w:cs="Calibri"/>
          <w:color w:val="333333"/>
          <w:sz w:val="26"/>
          <w:szCs w:val="26"/>
        </w:rPr>
        <w:t>ol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d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z w:val="26"/>
          <w:szCs w:val="26"/>
        </w:rPr>
        <w:t>le</w:t>
      </w:r>
    </w:p>
    <w:p w:rsidR="00E83FBC" w:rsidRDefault="00E83FBC">
      <w:pPr>
        <w:spacing w:before="7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ed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le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5" w:line="200" w:lineRule="exact"/>
      </w:pPr>
    </w:p>
    <w:p w:rsidR="00E83FBC" w:rsidRDefault="00462F67">
      <w:pPr>
        <w:ind w:left="100"/>
      </w:pPr>
      <w:r>
        <w:pict>
          <v:shape id="_x0000_i1029" type="#_x0000_t75" style="width:129.35pt;height:96.65pt">
            <v:imagedata r:id="rId10" o:title=""/>
          </v:shape>
        </w:pict>
      </w:r>
    </w:p>
    <w:p w:rsidR="00E83FBC" w:rsidRDefault="00E83FBC">
      <w:pPr>
        <w:spacing w:before="19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ii)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M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color w:val="333333"/>
          <w:sz w:val="26"/>
          <w:szCs w:val="26"/>
        </w:rPr>
        <w:t>meter</w:t>
      </w:r>
      <w:r>
        <w:rPr>
          <w:rFonts w:ascii="Calibri" w:eastAsia="Calibri" w:hAnsi="Calibri" w:cs="Calibri"/>
          <w:color w:val="333333"/>
          <w:spacing w:val="-1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6"/>
          <w:szCs w:val="26"/>
        </w:rPr>
        <w:t>s</w:t>
      </w:r>
      <w:r>
        <w:rPr>
          <w:rFonts w:ascii="Calibri" w:eastAsia="Calibri" w:hAnsi="Calibri" w:cs="Calibri"/>
          <w:color w:val="333333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ew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u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g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ed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as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sma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z w:val="24"/>
          <w:szCs w:val="24"/>
        </w:rPr>
        <w:t>l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th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ess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iam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er)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color w:val="333333"/>
          <w:sz w:val="24"/>
          <w:szCs w:val="24"/>
        </w:rPr>
        <w:t>igh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of ac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rac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7" w:line="200" w:lineRule="exact"/>
      </w:pPr>
    </w:p>
    <w:p w:rsidR="00E83FBC" w:rsidRDefault="00462F67">
      <w:pPr>
        <w:ind w:left="100"/>
      </w:pPr>
      <w:r>
        <w:pict>
          <v:shape id="_x0000_i1030" type="#_x0000_t75" style="width:189.35pt;height:113.35pt">
            <v:imagedata r:id="rId11" o:title=""/>
          </v:shape>
        </w:pict>
      </w:r>
    </w:p>
    <w:p w:rsidR="00E83FBC" w:rsidRDefault="00E83FBC">
      <w:pPr>
        <w:spacing w:before="19"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z w:val="26"/>
          <w:szCs w:val="26"/>
        </w:rPr>
        <w:t>v)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Inside</w:t>
      </w:r>
      <w:r>
        <w:rPr>
          <w:rFonts w:ascii="Calibri" w:eastAsia="Calibri" w:hAnsi="Calibri" w:cs="Calibri"/>
          <w:color w:val="333333"/>
          <w:spacing w:val="-6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li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z w:val="26"/>
          <w:szCs w:val="26"/>
        </w:rPr>
        <w:t>er</w:t>
      </w:r>
    </w:p>
    <w:p w:rsidR="00E83FBC" w:rsidRDefault="00E83FBC">
      <w:pPr>
        <w:spacing w:before="6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ed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as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iam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of an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4" w:line="200" w:lineRule="exact"/>
      </w:pPr>
    </w:p>
    <w:p w:rsidR="00E83FBC" w:rsidRDefault="00462F67">
      <w:pPr>
        <w:ind w:left="100"/>
      </w:pPr>
      <w:r>
        <w:pict>
          <v:shape id="_x0000_i1031" type="#_x0000_t75" style="width:174.65pt;height:92pt">
            <v:imagedata r:id="rId12" o:title=""/>
          </v:shape>
        </w:pict>
      </w:r>
    </w:p>
    <w:p w:rsidR="00E83FBC" w:rsidRDefault="00E83FBC">
      <w:pPr>
        <w:spacing w:before="2" w:line="220" w:lineRule="exact"/>
        <w:rPr>
          <w:sz w:val="22"/>
          <w:szCs w:val="22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Outside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li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z w:val="26"/>
          <w:szCs w:val="26"/>
        </w:rPr>
        <w:t>er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  <w:sectPr w:rsidR="00E83FBC">
          <w:pgSz w:w="11920" w:h="16840"/>
          <w:pgMar w:top="600" w:right="16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ed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as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ex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me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2" w:line="100" w:lineRule="exact"/>
        <w:rPr>
          <w:sz w:val="10"/>
          <w:szCs w:val="10"/>
        </w:rPr>
      </w:pPr>
    </w:p>
    <w:p w:rsidR="00E83FBC" w:rsidRDefault="00462F67">
      <w:pPr>
        <w:ind w:left="100"/>
      </w:pPr>
      <w:r>
        <w:pict>
          <v:shape id="_x0000_i1032" type="#_x0000_t75" style="width:186.65pt;height:136pt">
            <v:imagedata r:id="rId13" o:title=""/>
          </v:shape>
        </w:pict>
      </w:r>
    </w:p>
    <w:p w:rsidR="00E83FBC" w:rsidRDefault="00E83FBC">
      <w:pPr>
        <w:spacing w:before="11" w:line="200" w:lineRule="exact"/>
      </w:pPr>
    </w:p>
    <w:p w:rsidR="00E83FBC" w:rsidRDefault="00462F67">
      <w:pPr>
        <w:spacing w:before="7"/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i)</w:t>
      </w:r>
      <w:r>
        <w:rPr>
          <w:rFonts w:ascii="Calibri" w:eastAsia="Calibri" w:hAnsi="Calibri" w:cs="Calibri"/>
          <w:color w:val="333333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Ver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pacing w:val="-8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color w:val="333333"/>
          <w:sz w:val="26"/>
          <w:szCs w:val="26"/>
        </w:rPr>
        <w:t>li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color w:val="333333"/>
          <w:sz w:val="26"/>
          <w:szCs w:val="26"/>
        </w:rPr>
        <w:t>er</w:t>
      </w:r>
    </w:p>
    <w:p w:rsidR="00E83FBC" w:rsidRDefault="00E83FBC">
      <w:pPr>
        <w:spacing w:before="6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me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ri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ex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im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sion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color w:val="333333"/>
          <w:sz w:val="24"/>
          <w:szCs w:val="24"/>
        </w:rPr>
        <w:t>j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6" w:line="200" w:lineRule="exact"/>
      </w:pPr>
    </w:p>
    <w:p w:rsidR="00E83FBC" w:rsidRDefault="00462F67">
      <w:pPr>
        <w:ind w:left="100"/>
      </w:pPr>
      <w:r>
        <w:pict>
          <v:shape id="_x0000_i1033" type="#_x0000_t75" style="width:359.35pt;height:110pt">
            <v:imagedata r:id="rId14" o:title=""/>
          </v:shape>
        </w:pict>
      </w:r>
    </w:p>
    <w:p w:rsidR="00E83FBC" w:rsidRDefault="00E83FBC">
      <w:pPr>
        <w:spacing w:line="220" w:lineRule="exact"/>
        <w:rPr>
          <w:sz w:val="22"/>
          <w:szCs w:val="22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333333"/>
          <w:sz w:val="26"/>
          <w:szCs w:val="26"/>
        </w:rPr>
        <w:t>(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v</w:t>
      </w:r>
      <w:r>
        <w:rPr>
          <w:rFonts w:ascii="Calibri" w:eastAsia="Calibri" w:hAnsi="Calibri" w:cs="Calibri"/>
          <w:color w:val="333333"/>
          <w:sz w:val="26"/>
          <w:szCs w:val="26"/>
        </w:rPr>
        <w:t>ii)</w:t>
      </w:r>
      <w:r>
        <w:rPr>
          <w:rFonts w:ascii="Calibri" w:eastAsia="Calibri" w:hAnsi="Calibri" w:cs="Calibri"/>
          <w:color w:val="333333"/>
          <w:spacing w:val="-4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C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n</w:t>
      </w:r>
      <w:r>
        <w:rPr>
          <w:rFonts w:ascii="Calibri" w:eastAsia="Calibri" w:hAnsi="Calibri" w:cs="Calibri"/>
          <w:color w:val="333333"/>
          <w:sz w:val="26"/>
          <w:szCs w:val="26"/>
        </w:rPr>
        <w:t>tre</w:t>
      </w:r>
      <w:r>
        <w:rPr>
          <w:rFonts w:ascii="Calibri" w:eastAsia="Calibri" w:hAnsi="Calibri" w:cs="Calibri"/>
          <w:color w:val="333333"/>
          <w:spacing w:val="-7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333333"/>
          <w:sz w:val="26"/>
          <w:szCs w:val="26"/>
        </w:rPr>
        <w:t>squa</w:t>
      </w:r>
      <w:r>
        <w:rPr>
          <w:rFonts w:ascii="Calibri" w:eastAsia="Calibri" w:hAnsi="Calibri" w:cs="Calibri"/>
          <w:color w:val="333333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333333"/>
          <w:sz w:val="26"/>
          <w:szCs w:val="26"/>
        </w:rPr>
        <w:t>e</w:t>
      </w:r>
    </w:p>
    <w:p w:rsidR="00E83FBC" w:rsidRDefault="00E83FBC">
      <w:pPr>
        <w:spacing w:before="4" w:line="160" w:lineRule="exact"/>
        <w:rPr>
          <w:sz w:val="16"/>
          <w:szCs w:val="16"/>
        </w:rPr>
      </w:pPr>
    </w:p>
    <w:p w:rsidR="00E83FBC" w:rsidRDefault="00E83FBC">
      <w:pPr>
        <w:spacing w:line="200" w:lineRule="exact"/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ec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gles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of 45</w:t>
      </w:r>
      <w:r>
        <w:rPr>
          <w:rFonts w:ascii="Calibri" w:eastAsia="Calibri" w:hAnsi="Calibri" w:cs="Calibri"/>
          <w:color w:val="333333"/>
          <w:position w:val="9"/>
          <w:sz w:val="12"/>
          <w:szCs w:val="12"/>
        </w:rPr>
        <w:t>0</w:t>
      </w:r>
      <w:r>
        <w:rPr>
          <w:rFonts w:ascii="Calibri" w:eastAsia="Calibri" w:hAnsi="Calibri" w:cs="Calibri"/>
          <w:color w:val="333333"/>
          <w:spacing w:val="27"/>
          <w:position w:val="9"/>
          <w:sz w:val="12"/>
          <w:szCs w:val="12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9</w:t>
      </w:r>
      <w:r>
        <w:rPr>
          <w:rFonts w:ascii="Calibri" w:eastAsia="Calibri" w:hAnsi="Calibri" w:cs="Calibri"/>
          <w:color w:val="333333"/>
          <w:spacing w:val="3"/>
          <w:sz w:val="24"/>
          <w:szCs w:val="24"/>
        </w:rPr>
        <w:t>0</w:t>
      </w:r>
      <w:r>
        <w:rPr>
          <w:rFonts w:ascii="Calibri" w:eastAsia="Calibri" w:hAnsi="Calibri" w:cs="Calibri"/>
          <w:color w:val="333333"/>
          <w:spacing w:val="-1"/>
          <w:position w:val="9"/>
          <w:sz w:val="12"/>
          <w:szCs w:val="12"/>
        </w:rPr>
        <w:t>0</w:t>
      </w:r>
      <w:r>
        <w:rPr>
          <w:rFonts w:ascii="Calibri" w:eastAsia="Calibri" w:hAnsi="Calibri" w:cs="Calibri"/>
          <w:color w:val="333333"/>
          <w:sz w:val="24"/>
          <w:szCs w:val="24"/>
        </w:rPr>
        <w:t>.</w:t>
      </w:r>
    </w:p>
    <w:p w:rsidR="00E83FBC" w:rsidRDefault="00E83FBC">
      <w:pPr>
        <w:spacing w:before="5" w:line="200" w:lineRule="exact"/>
      </w:pPr>
    </w:p>
    <w:p w:rsidR="00E83FBC" w:rsidRDefault="00462F67">
      <w:pPr>
        <w:ind w:left="100"/>
      </w:pPr>
      <w:r>
        <w:pict>
          <v:shape id="_x0000_i1034" type="#_x0000_t75" style="width:136pt;height:108pt">
            <v:imagedata r:id="rId15" o:title=""/>
          </v:shape>
        </w:pict>
      </w: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E83FBC">
      <w:pPr>
        <w:spacing w:line="200" w:lineRule="exact"/>
      </w:pPr>
    </w:p>
    <w:p w:rsidR="00E83FBC" w:rsidRDefault="00E83FBC">
      <w:pPr>
        <w:spacing w:before="14" w:line="220" w:lineRule="exact"/>
        <w:rPr>
          <w:sz w:val="22"/>
          <w:szCs w:val="22"/>
        </w:rPr>
      </w:pPr>
    </w:p>
    <w:p w:rsidR="00E83FBC" w:rsidRDefault="00462F67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z w:val="24"/>
          <w:szCs w:val="24"/>
        </w:rPr>
        <w:t>ASSI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NM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T</w:t>
      </w:r>
    </w:p>
    <w:p w:rsidR="00E83FBC" w:rsidRDefault="00E83FBC">
      <w:pPr>
        <w:spacing w:before="8" w:line="140" w:lineRule="exact"/>
        <w:rPr>
          <w:sz w:val="14"/>
          <w:szCs w:val="14"/>
        </w:rPr>
      </w:pPr>
    </w:p>
    <w:p w:rsidR="00E83FBC" w:rsidRDefault="00E83FBC">
      <w:pPr>
        <w:spacing w:line="200" w:lineRule="exact"/>
      </w:pPr>
    </w:p>
    <w:p w:rsidR="00E83FBC" w:rsidRDefault="00462F67">
      <w:pPr>
        <w:spacing w:line="294" w:lineRule="auto"/>
        <w:ind w:left="820" w:right="59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.  </w:t>
      </w:r>
      <w:r>
        <w:rPr>
          <w:rFonts w:ascii="Calibri" w:eastAsia="Calibri" w:hAnsi="Calibri" w:cs="Calibri"/>
          <w:color w:val="333333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a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z w:val="24"/>
          <w:szCs w:val="24"/>
        </w:rPr>
        <w:t>se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of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color w:val="333333"/>
          <w:sz w:val="24"/>
          <w:szCs w:val="24"/>
        </w:rPr>
        <w:t>oll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color w:val="333333"/>
          <w:sz w:val="24"/>
          <w:szCs w:val="24"/>
        </w:rPr>
        <w:t>ool</w:t>
      </w:r>
      <w:r>
        <w:rPr>
          <w:rFonts w:ascii="Calibri" w:eastAsia="Calibri" w:hAnsi="Calibri" w:cs="Calibri"/>
          <w:color w:val="333333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color w:val="333333"/>
          <w:sz w:val="24"/>
          <w:szCs w:val="24"/>
        </w:rPr>
        <w:t>: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color w:val="333333"/>
          <w:sz w:val="24"/>
          <w:szCs w:val="24"/>
        </w:rPr>
        <w:t>i) Insi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al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color w:val="333333"/>
          <w:sz w:val="24"/>
          <w:szCs w:val="24"/>
        </w:rPr>
        <w:t>ii) O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333333"/>
          <w:sz w:val="24"/>
          <w:szCs w:val="24"/>
        </w:rPr>
        <w:t>si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color w:val="333333"/>
          <w:sz w:val="24"/>
          <w:szCs w:val="24"/>
        </w:rPr>
        <w:t>ali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color w:val="333333"/>
          <w:sz w:val="24"/>
          <w:szCs w:val="24"/>
        </w:rPr>
        <w:t>ii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z w:val="24"/>
          <w:szCs w:val="24"/>
        </w:rPr>
        <w:t>) Ver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color w:val="333333"/>
          <w:sz w:val="24"/>
          <w:szCs w:val="24"/>
        </w:rPr>
        <w:t>i</w:t>
      </w:r>
      <w:r>
        <w:rPr>
          <w:rFonts w:ascii="Calibri" w:eastAsia="Calibri" w:hAnsi="Calibri" w:cs="Calibri"/>
          <w:color w:val="333333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333333"/>
          <w:sz w:val="24"/>
          <w:szCs w:val="24"/>
        </w:rPr>
        <w:t>r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ali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  <w:r>
        <w:rPr>
          <w:rFonts w:ascii="Calibri" w:eastAsia="Calibri" w:hAnsi="Calibri" w:cs="Calibri"/>
          <w:color w:val="333333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color w:val="333333"/>
          <w:sz w:val="24"/>
          <w:szCs w:val="24"/>
        </w:rPr>
        <w:t>iv)</w:t>
      </w:r>
      <w:r>
        <w:rPr>
          <w:rFonts w:ascii="Calibri" w:eastAsia="Calibri" w:hAnsi="Calibri" w:cs="Calibri"/>
          <w:color w:val="333333"/>
          <w:sz w:val="24"/>
          <w:szCs w:val="24"/>
        </w:rPr>
        <w:t xml:space="preserve"> Od</w:t>
      </w:r>
      <w:r>
        <w:rPr>
          <w:rFonts w:ascii="Calibri" w:eastAsia="Calibri" w:hAnsi="Calibri" w:cs="Calibri"/>
          <w:color w:val="333333"/>
          <w:spacing w:val="9"/>
          <w:sz w:val="24"/>
          <w:szCs w:val="24"/>
        </w:rPr>
        <w:t>d</w:t>
      </w:r>
      <w:r>
        <w:rPr>
          <w:rFonts w:ascii="Calibri" w:eastAsia="Calibri" w:hAnsi="Calibri" w:cs="Calibri"/>
          <w:color w:val="333333"/>
          <w:sz w:val="24"/>
          <w:szCs w:val="24"/>
        </w:rPr>
        <w:t>- leg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color w:val="333333"/>
          <w:sz w:val="24"/>
          <w:szCs w:val="24"/>
        </w:rPr>
        <w:t>ali</w:t>
      </w:r>
      <w:r>
        <w:rPr>
          <w:rFonts w:ascii="Calibri" w:eastAsia="Calibri" w:hAnsi="Calibri" w:cs="Calibri"/>
          <w:color w:val="333333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color w:val="333333"/>
          <w:sz w:val="24"/>
          <w:szCs w:val="24"/>
        </w:rPr>
        <w:t>er</w:t>
      </w:r>
    </w:p>
    <w:sectPr w:rsidR="00E83FBC">
      <w:pgSz w:w="11920" w:h="16840"/>
      <w:pgMar w:top="600" w:right="7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10D21"/>
    <w:multiLevelType w:val="multilevel"/>
    <w:tmpl w:val="C6D0B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3FBC"/>
    <w:rsid w:val="00462F67"/>
    <w:rsid w:val="00E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2023-05-23T12:52:00Z</dcterms:created>
  <dcterms:modified xsi:type="dcterms:W3CDTF">2023-05-23T12:52:00Z</dcterms:modified>
</cp:coreProperties>
</file>